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7F6A454E"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F02F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593C54">
        <w:rPr>
          <w:rFonts w:cs="Calibri"/>
          <w:caps/>
          <w:color w:val="auto"/>
          <w:kern w:val="28"/>
        </w:rPr>
        <w:t>04282</w:t>
      </w:r>
      <w:r w:rsidRPr="00B172A9">
        <w:rPr>
          <w:rFonts w:ascii="Calibri" w:eastAsia="Times New Roman" w:hAnsi="Calibri" w:cs="Calibri"/>
          <w:bCs w:val="0"/>
          <w:color w:val="auto"/>
          <w:szCs w:val="20"/>
        </w:rPr>
        <w:t>/202</w:t>
      </w:r>
      <w:r>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49B6CCB7" w:rsidR="009E0FC6" w:rsidRPr="00F02F9B" w:rsidRDefault="009E0FC6" w:rsidP="009E0FC6">
      <w:pPr>
        <w:spacing w:before="240" w:after="240" w:line="240" w:lineRule="auto"/>
        <w:rPr>
          <w:rFonts w:cs="Arial"/>
          <w:b/>
          <w:bCs/>
          <w:i/>
          <w:snapToGrid w:val="0"/>
          <w:color w:val="000000"/>
          <w:szCs w:val="22"/>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820434" w:rsidRPr="00820434">
        <w:rPr>
          <w:rFonts w:cs="Arial"/>
          <w:b/>
          <w:bCs/>
          <w:i/>
          <w:snapToGrid w:val="0"/>
          <w:color w:val="000000"/>
          <w:szCs w:val="22"/>
        </w:rPr>
        <w:t>Roboty budowlane linie SN na terenie działania RE Mielec - 2 części</w:t>
      </w:r>
      <w:r w:rsidR="00820434">
        <w:rPr>
          <w:rFonts w:cs="Arial"/>
          <w:b/>
          <w:bCs/>
          <w:i/>
          <w:snapToGrid w:val="0"/>
          <w:color w:val="000000"/>
          <w:szCs w:val="22"/>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A65B2" w14:textId="77777777" w:rsidR="00E74E3B" w:rsidRDefault="00E74E3B" w:rsidP="004A302B">
      <w:pPr>
        <w:spacing w:line="240" w:lineRule="auto"/>
      </w:pPr>
      <w:r>
        <w:separator/>
      </w:r>
    </w:p>
  </w:endnote>
  <w:endnote w:type="continuationSeparator" w:id="0">
    <w:p w14:paraId="12884094" w14:textId="77777777" w:rsidR="00E74E3B" w:rsidRDefault="00E74E3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2E872343"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573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5736">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A1C58" w14:textId="77777777" w:rsidR="00E74E3B" w:rsidRDefault="00E74E3B" w:rsidP="004A302B">
      <w:pPr>
        <w:spacing w:line="240" w:lineRule="auto"/>
      </w:pPr>
      <w:r>
        <w:separator/>
      </w:r>
    </w:p>
  </w:footnote>
  <w:footnote w:type="continuationSeparator" w:id="0">
    <w:p w14:paraId="35F40013" w14:textId="77777777" w:rsidR="00E74E3B" w:rsidRDefault="00E74E3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950811631">
    <w:abstractNumId w:val="11"/>
  </w:num>
  <w:num w:numId="2" w16cid:durableId="342514191">
    <w:abstractNumId w:val="7"/>
  </w:num>
  <w:num w:numId="3" w16cid:durableId="520322335">
    <w:abstractNumId w:val="17"/>
  </w:num>
  <w:num w:numId="4" w16cid:durableId="835069944">
    <w:abstractNumId w:val="5"/>
  </w:num>
  <w:num w:numId="5" w16cid:durableId="1098134175">
    <w:abstractNumId w:val="8"/>
  </w:num>
  <w:num w:numId="6" w16cid:durableId="1573419926">
    <w:abstractNumId w:val="12"/>
  </w:num>
  <w:num w:numId="7" w16cid:durableId="783158913">
    <w:abstractNumId w:val="13"/>
  </w:num>
  <w:num w:numId="8" w16cid:durableId="1623263305">
    <w:abstractNumId w:val="14"/>
  </w:num>
  <w:num w:numId="9" w16cid:durableId="2033022543">
    <w:abstractNumId w:val="6"/>
  </w:num>
  <w:num w:numId="10" w16cid:durableId="1415124119">
    <w:abstractNumId w:val="15"/>
  </w:num>
  <w:num w:numId="11" w16cid:durableId="1701972005">
    <w:abstractNumId w:val="4"/>
  </w:num>
  <w:num w:numId="12" w16cid:durableId="328026427">
    <w:abstractNumId w:val="16"/>
  </w:num>
  <w:num w:numId="13" w16cid:durableId="1667393352">
    <w:abstractNumId w:val="10"/>
  </w:num>
  <w:num w:numId="14" w16cid:durableId="1369985711">
    <w:abstractNumId w:val="3"/>
  </w:num>
  <w:num w:numId="15" w16cid:durableId="5721583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340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2C33"/>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67A"/>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6BD2"/>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30A3"/>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33E6"/>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3CCF"/>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0E9"/>
    <w:rsid w:val="005669B3"/>
    <w:rsid w:val="00566EB6"/>
    <w:rsid w:val="0056761A"/>
    <w:rsid w:val="00570A04"/>
    <w:rsid w:val="00574607"/>
    <w:rsid w:val="00576235"/>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3C54"/>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030"/>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434"/>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319E"/>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2A7"/>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322"/>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5F8"/>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16DCF"/>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5736"/>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008"/>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4E3B"/>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2F9B"/>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356496103">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POST/DYS/OR/GZ/04282/2025                         </dmsv2SWPP2ObjectNumber>
    <dmsv2SWPP2SumMD5 xmlns="http://schemas.microsoft.com/sharepoint/v3">bbec0c467331b23c125a6c31be895cbb</dmsv2SWPP2SumMD5>
    <dmsv2BaseMoved xmlns="http://schemas.microsoft.com/sharepoint/v3">false</dmsv2BaseMoved>
    <dmsv2BaseIsSensitive xmlns="http://schemas.microsoft.com/sharepoint/v3">true</dmsv2BaseIsSensitive>
    <dmsv2SWPP2IDSWPP2 xmlns="http://schemas.microsoft.com/sharepoint/v3">700174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23866445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DPFVW34YURAE-834641568-11904</_dlc_DocId>
    <_dlc_DocIdUrl xmlns="a19cb1c7-c5c7-46d4-85ae-d83685407bba">
      <Url>https://swpp2.dms.gkpge.pl/sites/40/_layouts/15/DocIdRedir.aspx?ID=DPFVW34YURAE-834641568-11904</Url>
      <Description>DPFVW34YURAE-834641568-11904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CBEBBC-7124-46A2-BF62-7E891FB68290}">
  <ds:schemaRefs>
    <ds:schemaRef ds:uri="http://schemas.microsoft.com/sharepoint/events"/>
  </ds:schemaRefs>
</ds:datastoreItem>
</file>

<file path=customXml/itemProps2.xml><?xml version="1.0" encoding="utf-8"?>
<ds:datastoreItem xmlns:ds="http://schemas.openxmlformats.org/officeDocument/2006/customXml" ds:itemID="{185F0F86-8920-46B7-8659-23A82C5EE5AF}"/>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8A8973DF-6C30-4668-8EB7-B3EDF2C7BE90}">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275</Words>
  <Characters>1656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15</cp:revision>
  <cp:lastPrinted>2020-02-27T07:25:00Z</cp:lastPrinted>
  <dcterms:created xsi:type="dcterms:W3CDTF">2025-03-18T09:46:00Z</dcterms:created>
  <dcterms:modified xsi:type="dcterms:W3CDTF">2025-11-27T10:21:00Z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8f61c6b5-3a4e-42e5-aee5-7f5263571cb2</vt:lpwstr>
  </property>
</Properties>
</file>